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0105825" w14:textId="77777777" w:rsidR="00050E2E" w:rsidRPr="00635DC1" w:rsidRDefault="00050E2E">
      <w:pPr>
        <w:spacing w:before="120"/>
        <w:jc w:val="right"/>
        <w:rPr>
          <w:rFonts w:ascii="Cambria" w:hAnsi="Cambria" w:cs="Arial"/>
          <w:b/>
          <w:bCs/>
        </w:rPr>
      </w:pPr>
      <w:r w:rsidRPr="00635DC1">
        <w:rPr>
          <w:rFonts w:ascii="Cambria" w:hAnsi="Cambria" w:cs="Arial"/>
          <w:b/>
          <w:bCs/>
        </w:rPr>
        <w:t xml:space="preserve">Załącznik nr </w:t>
      </w:r>
      <w:r w:rsidR="006E6E52" w:rsidRPr="00635DC1">
        <w:rPr>
          <w:rFonts w:ascii="Cambria" w:hAnsi="Cambria" w:cs="Arial"/>
          <w:b/>
          <w:bCs/>
        </w:rPr>
        <w:t>3</w:t>
      </w:r>
      <w:r w:rsidRPr="00635DC1">
        <w:rPr>
          <w:rFonts w:ascii="Cambria" w:hAnsi="Cambria" w:cs="Arial"/>
          <w:b/>
          <w:bCs/>
        </w:rPr>
        <w:t xml:space="preserve"> do SWZ </w:t>
      </w:r>
    </w:p>
    <w:p w14:paraId="7E124BB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0C318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57927FE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(Nazwa i adres </w:t>
      </w:r>
      <w:r w:rsidR="000A332D" w:rsidRPr="00635DC1">
        <w:rPr>
          <w:rFonts w:ascii="Cambria" w:hAnsi="Cambria" w:cs="Arial"/>
          <w:bCs/>
          <w:sz w:val="22"/>
          <w:szCs w:val="22"/>
        </w:rPr>
        <w:t>podmiotu udostępniającego zasoby</w:t>
      </w:r>
      <w:r w:rsidRPr="00635DC1">
        <w:rPr>
          <w:rFonts w:ascii="Cambria" w:hAnsi="Cambria" w:cs="Arial"/>
          <w:bCs/>
          <w:sz w:val="22"/>
          <w:szCs w:val="22"/>
        </w:rPr>
        <w:t>)</w:t>
      </w:r>
    </w:p>
    <w:p w14:paraId="63FFFE8F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D59222" w14:textId="77777777" w:rsidR="00050E2E" w:rsidRPr="00635DC1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254088F" w14:textId="77777777" w:rsidR="00050E2E" w:rsidRPr="00635DC1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4B0F0F" w:rsidRPr="00635DC1" w14:paraId="6BE6FC4E" w14:textId="77777777" w:rsidTr="00C778A4">
        <w:tc>
          <w:tcPr>
            <w:tcW w:w="8983" w:type="dxa"/>
            <w:shd w:val="clear" w:color="auto" w:fill="B4C6E7"/>
          </w:tcPr>
          <w:p w14:paraId="3CD90022" w14:textId="77777777" w:rsidR="004B0F0F" w:rsidRPr="00635DC1" w:rsidRDefault="004B0F0F" w:rsidP="000A332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="000A332D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PODMIOTU UDOSTĘPNIAJĄCEGO ZASOBY</w:t>
            </w:r>
            <w:r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O NIE PODLEGANIU WYKLUCZENIU Z UDZIAŁU W POSTĘPOWANIU </w:t>
            </w:r>
            <w:r w:rsidR="00C16738" w:rsidRPr="00635DC1">
              <w:rPr>
                <w:rFonts w:ascii="Cambria" w:hAnsi="Cambria" w:cs="Arial"/>
                <w:b/>
                <w:bCs/>
                <w:sz w:val="22"/>
                <w:szCs w:val="22"/>
              </w:rPr>
              <w:t>i SPEŁNIANIU WARUNKÓW UDZIAŁU W POSTĘPOWANIU</w:t>
            </w:r>
          </w:p>
        </w:tc>
      </w:tr>
    </w:tbl>
    <w:p w14:paraId="176A2204" w14:textId="2B3182E1" w:rsidR="00635DC1" w:rsidRPr="00635DC1" w:rsidRDefault="0040407C" w:rsidP="00635DC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635DC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635DC1" w:rsidRPr="00D46D61">
        <w:rPr>
          <w:rFonts w:ascii="Cambria" w:hAnsi="Cambria" w:cs="Arial"/>
          <w:b/>
          <w:sz w:val="22"/>
          <w:szCs w:val="22"/>
        </w:rPr>
        <w:t xml:space="preserve">Nadleśnictwo </w:t>
      </w:r>
      <w:r w:rsidR="00DD2B65" w:rsidRPr="00D46D61">
        <w:rPr>
          <w:rFonts w:ascii="Cambria" w:hAnsi="Cambria" w:cs="Arial"/>
          <w:b/>
          <w:sz w:val="22"/>
          <w:szCs w:val="22"/>
        </w:rPr>
        <w:t>Złoczew</w:t>
      </w:r>
      <w:r w:rsidRPr="00635DC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2019 r. poz. 2019 z późn. zm.) na </w:t>
      </w:r>
      <w:r w:rsidR="00635DC1" w:rsidRPr="00635DC1">
        <w:rPr>
          <w:rFonts w:ascii="Cambria" w:hAnsi="Cambria" w:cs="Calibri"/>
          <w:b/>
          <w:sz w:val="22"/>
          <w:szCs w:val="22"/>
        </w:rPr>
        <w:t>„</w:t>
      </w:r>
      <w:r w:rsidR="00880483" w:rsidRPr="00880483">
        <w:rPr>
          <w:rFonts w:ascii="Cambria" w:hAnsi="Cambria" w:cs="Calibri"/>
          <w:b/>
          <w:sz w:val="22"/>
          <w:szCs w:val="22"/>
        </w:rPr>
        <w:t>Budowa budynku kancelarii leśnictwa Dąbrowa</w:t>
      </w:r>
      <w:r w:rsidR="00635DC1" w:rsidRPr="00635DC1">
        <w:rPr>
          <w:rFonts w:ascii="Cambria" w:hAnsi="Cambria" w:cs="Calibri"/>
          <w:bCs/>
          <w:sz w:val="22"/>
          <w:szCs w:val="22"/>
        </w:rPr>
        <w:t>”.</w:t>
      </w:r>
    </w:p>
    <w:p w14:paraId="5DA7B9A9" w14:textId="77777777" w:rsidR="0040407C" w:rsidRPr="00635DC1" w:rsidRDefault="00F133D2" w:rsidP="004040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.</w:t>
      </w:r>
    </w:p>
    <w:bookmarkEnd w:id="0"/>
    <w:p w14:paraId="068A69CE" w14:textId="77777777" w:rsidR="00F133D2" w:rsidRPr="00635DC1" w:rsidRDefault="00F133D2" w:rsidP="00F133D2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Cambria" w:hAnsi="Cambria" w:cs="Arial"/>
        </w:rPr>
      </w:pPr>
      <w:r w:rsidRPr="00635DC1">
        <w:rPr>
          <w:rFonts w:ascii="Cambria" w:hAnsi="Cambria" w:cs="Arial"/>
          <w:b/>
        </w:rPr>
        <w:t>MY NIŻEJ WSKAZANI:</w:t>
      </w:r>
    </w:p>
    <w:p w14:paraId="0709BC69" w14:textId="77777777" w:rsidR="00DD1390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1B8DC0F1" w14:textId="77777777" w:rsidR="00F133D2" w:rsidRPr="00635DC1" w:rsidRDefault="00F133D2" w:rsidP="00F133D2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635DC1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282FAB41" w14:textId="77777777" w:rsidR="00050E2E" w:rsidRPr="00635DC1" w:rsidRDefault="00DD1390" w:rsidP="00DD139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="00F133D2" w:rsidRPr="00635DC1">
        <w:rPr>
          <w:rFonts w:ascii="Cambria" w:hAnsi="Cambria" w:cs="Arial"/>
        </w:rPr>
        <w:br/>
      </w:r>
      <w:r w:rsidR="00F133D2" w:rsidRPr="00635DC1">
        <w:rPr>
          <w:rFonts w:ascii="Cambria" w:hAnsi="Cambria" w:cs="Arial"/>
          <w:sz w:val="22"/>
          <w:szCs w:val="22"/>
        </w:rPr>
        <w:t>podpisując niniejszy dokument:</w:t>
      </w:r>
    </w:p>
    <w:p w14:paraId="47C99DF3" w14:textId="77777777" w:rsidR="00C16738" w:rsidRPr="00635DC1" w:rsidRDefault="00C16738" w:rsidP="00F133D2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1CBD5C1B" w14:textId="77777777" w:rsidR="00050E2E" w:rsidRPr="00635DC1" w:rsidRDefault="00050E2E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</w:t>
      </w:r>
      <w:r w:rsidR="00285E99" w:rsidRPr="00635DC1">
        <w:rPr>
          <w:rFonts w:ascii="Cambria" w:hAnsi="Cambria" w:cs="Arial"/>
          <w:b/>
          <w:sz w:val="22"/>
          <w:szCs w:val="22"/>
        </w:rPr>
        <w:t>nie podlegam</w:t>
      </w:r>
      <w:r w:rsidR="00DD1390" w:rsidRPr="00635DC1">
        <w:rPr>
          <w:rFonts w:ascii="Cambria" w:hAnsi="Cambria" w:cs="Arial"/>
          <w:b/>
          <w:sz w:val="22"/>
          <w:szCs w:val="22"/>
        </w:rPr>
        <w:t>/reprezentowany przeze mnie podmiot nie podlega</w:t>
      </w:r>
      <w:r w:rsidR="00285E99" w:rsidRPr="00635DC1">
        <w:rPr>
          <w:rFonts w:ascii="Cambria" w:hAnsi="Cambria" w:cs="Arial"/>
          <w:b/>
          <w:sz w:val="22"/>
          <w:szCs w:val="22"/>
        </w:rPr>
        <w:t xml:space="preserve"> wykluczeniu z ww. postępowania na podstawie art. 108 </w:t>
      </w:r>
      <w:r w:rsidR="00CD79E1" w:rsidRPr="00635DC1">
        <w:rPr>
          <w:rFonts w:ascii="Cambria" w:hAnsi="Cambria" w:cs="Arial"/>
          <w:b/>
          <w:sz w:val="22"/>
          <w:szCs w:val="22"/>
        </w:rPr>
        <w:t xml:space="preserve">ust. 1 pkt 1-6 </w:t>
      </w:r>
      <w:r w:rsidR="00285E99" w:rsidRPr="00635DC1">
        <w:rPr>
          <w:rFonts w:ascii="Cambria" w:hAnsi="Cambria" w:cs="Arial"/>
          <w:b/>
          <w:sz w:val="22"/>
          <w:szCs w:val="22"/>
        </w:rPr>
        <w:t>oraz art. 109 ust. 1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pkt 4, </w:t>
      </w:r>
      <w:r w:rsidR="004C3A87" w:rsidRPr="00635DC1">
        <w:rPr>
          <w:rFonts w:ascii="Cambria" w:hAnsi="Cambria" w:cs="Arial"/>
          <w:b/>
          <w:sz w:val="22"/>
          <w:szCs w:val="22"/>
        </w:rPr>
        <w:t>5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b/>
          <w:sz w:val="22"/>
          <w:szCs w:val="22"/>
        </w:rPr>
        <w:t>7</w:t>
      </w:r>
      <w:r w:rsidR="00A14ABE" w:rsidRPr="00635DC1">
        <w:rPr>
          <w:rFonts w:ascii="Cambria" w:hAnsi="Cambria" w:cs="Arial"/>
          <w:b/>
          <w:sz w:val="22"/>
          <w:szCs w:val="22"/>
        </w:rPr>
        <w:t xml:space="preserve"> ustawy z dnia 11 września 2019r. Prawo zamówień publicznych (Dz. U. z 2019r. poz. 2019 z późn. zm.)</w:t>
      </w:r>
      <w:r w:rsidR="0040407C" w:rsidRPr="00635DC1">
        <w:rPr>
          <w:rFonts w:ascii="Cambria" w:hAnsi="Cambria" w:cs="Arial"/>
          <w:b/>
          <w:sz w:val="22"/>
          <w:szCs w:val="22"/>
        </w:rPr>
        <w:t>.</w:t>
      </w:r>
    </w:p>
    <w:p w14:paraId="27832FB5" w14:textId="77777777" w:rsidR="008A30F9" w:rsidRPr="00635DC1" w:rsidRDefault="008A30F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6EC9F98F" w14:textId="77777777" w:rsidR="008A30F9" w:rsidRPr="00635DC1" w:rsidRDefault="008A30F9" w:rsidP="00C16738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635DC1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5577D5B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635DC1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D82ABB" w:rsidRPr="00635DC1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CF239C" w:rsidRPr="00635DC1">
        <w:rPr>
          <w:rFonts w:ascii="Cambria" w:hAnsi="Cambria" w:cs="Arial"/>
          <w:i/>
          <w:sz w:val="22"/>
          <w:szCs w:val="22"/>
        </w:rPr>
        <w:t xml:space="preserve"> 4,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</w:t>
      </w:r>
      <w:r w:rsidR="004C3A87" w:rsidRPr="00635DC1">
        <w:rPr>
          <w:rFonts w:ascii="Cambria" w:hAnsi="Cambria" w:cs="Arial"/>
          <w:i/>
          <w:sz w:val="22"/>
          <w:szCs w:val="22"/>
        </w:rPr>
        <w:t>5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i </w:t>
      </w:r>
      <w:r w:rsidR="004C3A87" w:rsidRPr="00635DC1">
        <w:rPr>
          <w:rFonts w:ascii="Cambria" w:hAnsi="Cambria" w:cs="Arial"/>
          <w:i/>
          <w:sz w:val="22"/>
          <w:szCs w:val="22"/>
        </w:rPr>
        <w:t>7</w:t>
      </w:r>
      <w:r w:rsidR="00D82ABB" w:rsidRPr="00635DC1">
        <w:rPr>
          <w:rFonts w:ascii="Cambria" w:hAnsi="Cambria" w:cs="Arial"/>
          <w:i/>
          <w:sz w:val="22"/>
          <w:szCs w:val="22"/>
        </w:rPr>
        <w:t xml:space="preserve"> PZP)</w:t>
      </w:r>
      <w:r w:rsidRPr="00635DC1">
        <w:rPr>
          <w:rFonts w:ascii="Cambria" w:hAnsi="Cambria" w:cs="Arial"/>
          <w:i/>
          <w:sz w:val="22"/>
          <w:szCs w:val="22"/>
        </w:rPr>
        <w:t>.</w:t>
      </w:r>
      <w:r w:rsidRPr="00635DC1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</w:t>
      </w:r>
      <w:r w:rsidR="00D82ABB" w:rsidRPr="00635DC1">
        <w:rPr>
          <w:rFonts w:ascii="Cambria" w:hAnsi="Cambria" w:cs="Arial"/>
          <w:sz w:val="22"/>
          <w:szCs w:val="22"/>
        </w:rPr>
        <w:t xml:space="preserve">110 ust. 2 </w:t>
      </w:r>
      <w:r w:rsidRPr="00635DC1">
        <w:rPr>
          <w:rFonts w:ascii="Cambria" w:hAnsi="Cambria" w:cs="Arial"/>
          <w:sz w:val="22"/>
          <w:szCs w:val="22"/>
        </w:rPr>
        <w:t xml:space="preserve">PZP podjąłem następujące </w:t>
      </w:r>
      <w:r w:rsidR="00D82ABB" w:rsidRPr="00635DC1">
        <w:rPr>
          <w:rFonts w:ascii="Cambria" w:hAnsi="Cambria" w:cs="Arial"/>
          <w:sz w:val="22"/>
          <w:szCs w:val="22"/>
        </w:rPr>
        <w:t xml:space="preserve">czynności: </w:t>
      </w:r>
    </w:p>
    <w:p w14:paraId="714F97FD" w14:textId="77777777" w:rsidR="008A30F9" w:rsidRPr="00635DC1" w:rsidRDefault="008A30F9" w:rsidP="008A30F9">
      <w:pPr>
        <w:jc w:val="both"/>
        <w:rPr>
          <w:rFonts w:ascii="Cambria" w:hAnsi="Cambria" w:cs="Arial"/>
          <w:sz w:val="22"/>
          <w:szCs w:val="22"/>
        </w:rPr>
      </w:pPr>
    </w:p>
    <w:p w14:paraId="1586A712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69C40F37" w14:textId="77777777" w:rsidR="008A30F9" w:rsidRPr="00635DC1" w:rsidRDefault="00CD4DFC" w:rsidP="008A30F9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21889B3B" w14:textId="77777777" w:rsidR="00460979" w:rsidRPr="00635DC1" w:rsidRDefault="00CD4DFC" w:rsidP="004850EE">
      <w:pPr>
        <w:jc w:val="both"/>
        <w:rPr>
          <w:rFonts w:ascii="Cambria" w:hAnsi="Cambria" w:cs="Arial"/>
          <w:sz w:val="22"/>
          <w:szCs w:val="22"/>
        </w:rPr>
      </w:pPr>
      <w:r w:rsidRPr="00635DC1">
        <w:rPr>
          <w:rFonts w:ascii="Cambria" w:hAnsi="Cambria" w:cs="Arial"/>
          <w:sz w:val="22"/>
          <w:szCs w:val="22"/>
        </w:rPr>
        <w:t>________________________________________________________________________</w:t>
      </w:r>
    </w:p>
    <w:p w14:paraId="10B7EFA4" w14:textId="77777777" w:rsidR="004B0F0F" w:rsidRPr="00635DC1" w:rsidRDefault="004B0F0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B712BCF" w14:textId="3A3EBA44" w:rsidR="004B0F0F" w:rsidRPr="00635DC1" w:rsidRDefault="004B0F0F" w:rsidP="00C16738">
      <w:pPr>
        <w:numPr>
          <w:ilvl w:val="0"/>
          <w:numId w:val="5"/>
        </w:numPr>
        <w:spacing w:before="120" w:line="240" w:lineRule="exact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 xml:space="preserve">oświadczam, że spełniam warunki udziału w postępowaniu określone przez Zamawiającego w pkt </w:t>
      </w:r>
      <w:r w:rsidR="00B31E84">
        <w:rPr>
          <w:rFonts w:ascii="Cambria" w:hAnsi="Cambria" w:cs="Arial"/>
          <w:b/>
          <w:sz w:val="22"/>
          <w:szCs w:val="22"/>
        </w:rPr>
        <w:t>7</w:t>
      </w:r>
      <w:r w:rsidRPr="00635DC1">
        <w:rPr>
          <w:rFonts w:ascii="Cambria" w:hAnsi="Cambria" w:cs="Arial"/>
          <w:b/>
          <w:sz w:val="22"/>
          <w:szCs w:val="22"/>
        </w:rPr>
        <w:t xml:space="preserve">.1. SWZ dla ww. postępowania o udzielenie zamówienia publicznego. </w:t>
      </w:r>
    </w:p>
    <w:p w14:paraId="3FAA9E1C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F806008" w14:textId="77777777" w:rsidR="004B0F0F" w:rsidRPr="00635DC1" w:rsidRDefault="004B0F0F" w:rsidP="004B0F0F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lastRenderedPageBreak/>
        <w:t xml:space="preserve">Ponadto oświadczam, że w  celu wykazania spełniania warunków udziału w postępowaniu, określonych przez Zamawiającego w pkt ____________SWZ </w:t>
      </w:r>
      <w:r w:rsidRPr="00635DC1"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 w:rsidRPr="00635DC1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635DC1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635DC1"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_______________________________________________________________- ________________________________________________________________________</w:t>
      </w:r>
    </w:p>
    <w:p w14:paraId="4AF0CDCD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____________________________________________________________________________________________________________w następującym zakresie: _____________________________________________________________________________________ </w:t>
      </w:r>
      <w:r w:rsidRPr="00635DC1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13140279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AF9D00" w14:textId="77777777" w:rsidR="004B0F0F" w:rsidRPr="00635DC1" w:rsidRDefault="004B0F0F" w:rsidP="004B0F0F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635DC1">
        <w:rPr>
          <w:rFonts w:ascii="Cambria" w:hAnsi="Cambria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26AF96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2AFC3C" w14:textId="77777777" w:rsidR="004B0F0F" w:rsidRPr="00635DC1" w:rsidRDefault="004B0F0F" w:rsidP="004B0F0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81B8C79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635DC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635DC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63E8CF67" w14:textId="77777777" w:rsidR="0040407C" w:rsidRPr="00635DC1" w:rsidRDefault="0040407C" w:rsidP="0040407C">
      <w:pPr>
        <w:rPr>
          <w:rFonts w:ascii="Cambria" w:hAnsi="Cambria" w:cs="Arial"/>
          <w:bCs/>
          <w:i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5698D43" w14:textId="77777777" w:rsidR="0040407C" w:rsidRPr="00635DC1" w:rsidRDefault="0040407C" w:rsidP="0040407C">
      <w:pPr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6D5D444A" w14:textId="77777777" w:rsidR="00050E2E" w:rsidRPr="00635DC1" w:rsidRDefault="0040407C" w:rsidP="0040407C">
      <w:pPr>
        <w:spacing w:before="120"/>
        <w:rPr>
          <w:rFonts w:ascii="Cambria" w:hAnsi="Cambria" w:cs="Arial"/>
          <w:bCs/>
          <w:sz w:val="22"/>
          <w:szCs w:val="22"/>
        </w:rPr>
      </w:pPr>
      <w:r w:rsidRPr="00635DC1">
        <w:rPr>
          <w:rFonts w:ascii="Cambria" w:hAnsi="Cambria" w:cs="Arial"/>
          <w:bCs/>
          <w:i/>
          <w:sz w:val="22"/>
          <w:szCs w:val="22"/>
        </w:rPr>
        <w:tab/>
      </w:r>
      <w:r w:rsidRPr="00635DC1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35DC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D4DA0" w14:textId="77777777" w:rsidR="007A5713" w:rsidRDefault="007A5713">
      <w:r>
        <w:separator/>
      </w:r>
    </w:p>
  </w:endnote>
  <w:endnote w:type="continuationSeparator" w:id="0">
    <w:p w14:paraId="2928241A" w14:textId="77777777" w:rsidR="007A5713" w:rsidRDefault="007A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67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AC31C5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382E"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22C9D6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6393" w14:textId="77777777" w:rsidR="007A5713" w:rsidRDefault="007A5713">
      <w:r>
        <w:separator/>
      </w:r>
    </w:p>
  </w:footnote>
  <w:footnote w:type="continuationSeparator" w:id="0">
    <w:p w14:paraId="373A244A" w14:textId="77777777" w:rsidR="007A5713" w:rsidRDefault="007A5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3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0A2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A9F"/>
    <w:rsid w:val="00372C2C"/>
    <w:rsid w:val="00373157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55F8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97C22"/>
    <w:rsid w:val="004A24E7"/>
    <w:rsid w:val="004A52AD"/>
    <w:rsid w:val="004A6DB8"/>
    <w:rsid w:val="004A7A64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220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80A"/>
    <w:rsid w:val="005A7CE1"/>
    <w:rsid w:val="005A7FEC"/>
    <w:rsid w:val="005B07D9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6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DC1"/>
    <w:rsid w:val="00636FA9"/>
    <w:rsid w:val="0063794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E52"/>
    <w:rsid w:val="006F0066"/>
    <w:rsid w:val="006F0AF3"/>
    <w:rsid w:val="006F0CAD"/>
    <w:rsid w:val="006F2BC2"/>
    <w:rsid w:val="006F30F5"/>
    <w:rsid w:val="006F597A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713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483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E84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1E3A"/>
    <w:rsid w:val="00C22380"/>
    <w:rsid w:val="00C25F13"/>
    <w:rsid w:val="00C26C36"/>
    <w:rsid w:val="00C3149A"/>
    <w:rsid w:val="00C31572"/>
    <w:rsid w:val="00C35E3C"/>
    <w:rsid w:val="00C40BFA"/>
    <w:rsid w:val="00C410E1"/>
    <w:rsid w:val="00C41EB5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7B"/>
    <w:rsid w:val="00D441A2"/>
    <w:rsid w:val="00D451E0"/>
    <w:rsid w:val="00D45980"/>
    <w:rsid w:val="00D46D61"/>
    <w:rsid w:val="00D47A42"/>
    <w:rsid w:val="00D55D27"/>
    <w:rsid w:val="00D56C8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ABB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E1"/>
    <w:rsid w:val="00DC1316"/>
    <w:rsid w:val="00DC30C7"/>
    <w:rsid w:val="00DC50C5"/>
    <w:rsid w:val="00DC7B7D"/>
    <w:rsid w:val="00DD0092"/>
    <w:rsid w:val="00DD1390"/>
    <w:rsid w:val="00DD255C"/>
    <w:rsid w:val="00DD29F5"/>
    <w:rsid w:val="00DD2B65"/>
    <w:rsid w:val="00DD7B2E"/>
    <w:rsid w:val="00DD7F89"/>
    <w:rsid w:val="00DE0F61"/>
    <w:rsid w:val="00DE17D3"/>
    <w:rsid w:val="00DE3ADD"/>
    <w:rsid w:val="00DE597B"/>
    <w:rsid w:val="00DE5FEE"/>
    <w:rsid w:val="00DE7188"/>
    <w:rsid w:val="00DE7D8D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6B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C64"/>
    <w:rsid w:val="00F6148F"/>
    <w:rsid w:val="00F61C2D"/>
    <w:rsid w:val="00F64CDC"/>
    <w:rsid w:val="00F65E0D"/>
    <w:rsid w:val="00F677FD"/>
    <w:rsid w:val="00F704E6"/>
    <w:rsid w:val="00F705CD"/>
    <w:rsid w:val="00F70897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255DB60"/>
  <w15:chartTrackingRefBased/>
  <w15:docId w15:val="{ABB64829-7CB4-4E5A-BA5C-F1EF29E3F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2021-06-29T16:44:00Z</dcterms:created>
  <dcterms:modified xsi:type="dcterms:W3CDTF">2021-06-29T16:44:00Z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